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6A120"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2B6A123" w14:textId="77777777">
        <w:tc>
          <w:tcPr>
            <w:tcW w:w="10419" w:type="dxa"/>
            <w:shd w:val="clear" w:color="auto" w:fill="auto"/>
          </w:tcPr>
          <w:p w14:paraId="02B6A121"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02B6A205" wp14:editId="02B6A206">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B6A122" w14:textId="77777777" w:rsidR="00472B25" w:rsidRDefault="00472B25" w:rsidP="005D2BD5">
            <w:pPr>
              <w:pStyle w:val="Pieddepage"/>
              <w:tabs>
                <w:tab w:val="clear" w:pos="4536"/>
                <w:tab w:val="clear" w:pos="9072"/>
              </w:tabs>
              <w:jc w:val="center"/>
            </w:pPr>
          </w:p>
        </w:tc>
      </w:tr>
    </w:tbl>
    <w:p w14:paraId="02B6A124"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2B6A129" w14:textId="77777777">
        <w:tc>
          <w:tcPr>
            <w:tcW w:w="9288" w:type="dxa"/>
            <w:shd w:val="clear" w:color="auto" w:fill="66CCFF"/>
          </w:tcPr>
          <w:p w14:paraId="02B6A125"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02B6A126"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02B6A127"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02B6A128" w14:textId="77777777" w:rsidR="00472B25" w:rsidRDefault="00472B25">
            <w:pPr>
              <w:pStyle w:val="Titre8"/>
              <w:tabs>
                <w:tab w:val="num" w:pos="0"/>
                <w:tab w:val="right" w:pos="9639"/>
              </w:tabs>
              <w:spacing w:before="120" w:after="120"/>
            </w:pPr>
            <w:r>
              <w:rPr>
                <w:caps/>
                <w:sz w:val="28"/>
                <w:szCs w:val="28"/>
              </w:rPr>
              <w:t>DC2</w:t>
            </w:r>
          </w:p>
        </w:tc>
      </w:tr>
    </w:tbl>
    <w:p w14:paraId="02B6A12A" w14:textId="77777777" w:rsidR="00472B25" w:rsidRDefault="00472B25">
      <w:pPr>
        <w:jc w:val="both"/>
        <w:rPr>
          <w:rFonts w:ascii="Arial" w:hAnsi="Arial" w:cs="Arial"/>
        </w:rPr>
      </w:pPr>
    </w:p>
    <w:p w14:paraId="02B6A12B"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02B6A12C"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02B6A12D"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02B6A12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B6A130" w14:textId="77777777">
        <w:tc>
          <w:tcPr>
            <w:tcW w:w="10331" w:type="dxa"/>
            <w:shd w:val="clear" w:color="auto" w:fill="66CCFF"/>
          </w:tcPr>
          <w:p w14:paraId="02B6A12F"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02B6A131"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02B6A132" w14:textId="77777777" w:rsidR="00472B25" w:rsidRDefault="00472B25">
      <w:pPr>
        <w:rPr>
          <w:rFonts w:ascii="Arial" w:hAnsi="Arial" w:cs="Arial"/>
          <w:b/>
          <w:bCs/>
        </w:rPr>
      </w:pPr>
    </w:p>
    <w:p w14:paraId="02B6A133" w14:textId="46622D8F" w:rsidR="00472B25" w:rsidRDefault="008715A8">
      <w:pPr>
        <w:rPr>
          <w:rFonts w:ascii="Arial" w:hAnsi="Arial" w:cs="Arial"/>
          <w:b/>
          <w:bCs/>
        </w:rPr>
      </w:pPr>
      <w:r>
        <w:rPr>
          <w:rFonts w:ascii="Arial" w:hAnsi="Arial" w:cs="Arial"/>
          <w:b/>
          <w:bCs/>
        </w:rPr>
        <w:t xml:space="preserve">Etablissement Français du Sang </w:t>
      </w:r>
      <w:r w:rsidR="00AF73FA">
        <w:rPr>
          <w:rFonts w:ascii="Arial" w:hAnsi="Arial" w:cs="Arial"/>
          <w:b/>
          <w:bCs/>
        </w:rPr>
        <w:t>Bourgogne Franche Comté</w:t>
      </w:r>
    </w:p>
    <w:p w14:paraId="02B6A134" w14:textId="77777777" w:rsidR="00472B25" w:rsidRDefault="00472B25">
      <w:pPr>
        <w:rPr>
          <w:rFonts w:ascii="Arial" w:hAnsi="Arial" w:cs="Arial"/>
          <w:b/>
          <w:bCs/>
        </w:rPr>
      </w:pPr>
    </w:p>
    <w:p w14:paraId="02B6A135" w14:textId="77777777" w:rsidR="00472B25" w:rsidRDefault="00472B25">
      <w:pPr>
        <w:rPr>
          <w:rFonts w:ascii="Arial" w:hAnsi="Arial" w:cs="Arial"/>
          <w:b/>
          <w:bCs/>
        </w:rPr>
      </w:pPr>
    </w:p>
    <w:p w14:paraId="02B6A136"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B6A138" w14:textId="77777777">
        <w:tc>
          <w:tcPr>
            <w:tcW w:w="10331" w:type="dxa"/>
            <w:shd w:val="clear" w:color="auto" w:fill="66CCFF"/>
          </w:tcPr>
          <w:p w14:paraId="02B6A137"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02B6A139"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02B6A13A" w14:textId="77777777" w:rsidR="00472B25" w:rsidRDefault="00472B25">
      <w:pPr>
        <w:rPr>
          <w:rFonts w:ascii="Arial" w:hAnsi="Arial" w:cs="Arial"/>
          <w:bCs/>
        </w:rPr>
      </w:pPr>
    </w:p>
    <w:p w14:paraId="02B6A13B" w14:textId="1726D611" w:rsidR="00472B25" w:rsidRPr="00AF73FA" w:rsidRDefault="00AF73FA" w:rsidP="00AF73FA">
      <w:pPr>
        <w:jc w:val="both"/>
        <w:rPr>
          <w:rFonts w:ascii="Arial" w:hAnsi="Arial" w:cs="Arial"/>
          <w:b/>
        </w:rPr>
      </w:pPr>
      <w:r w:rsidRPr="00AF73FA">
        <w:rPr>
          <w:rFonts w:ascii="Arial" w:hAnsi="Arial" w:cs="Arial"/>
          <w:b/>
        </w:rPr>
        <w:t>FOURNITURE, INSTALLATION, MISE EN SERVICE ET MAINTENANCE D’UN AUTOMATE DE SELECTION CELLULAIRE PAR CYTOMETRIE EN FLUX GMP ET FOURNITURE DE REACTIFS ET CONSOMMABLES ASSOCIES</w:t>
      </w:r>
    </w:p>
    <w:p w14:paraId="02B6A13C" w14:textId="77777777" w:rsidR="00472B25" w:rsidRDefault="00472B25">
      <w:pPr>
        <w:rPr>
          <w:rFonts w:ascii="Arial" w:hAnsi="Arial" w:cs="Arial"/>
          <w:bCs/>
        </w:rPr>
      </w:pPr>
    </w:p>
    <w:p w14:paraId="02B6A13D" w14:textId="77777777" w:rsidR="00472B25" w:rsidRDefault="00472B25">
      <w:pPr>
        <w:jc w:val="both"/>
        <w:rPr>
          <w:rFonts w:ascii="Arial" w:hAnsi="Arial" w:cs="Arial"/>
          <w:bCs/>
        </w:rPr>
      </w:pPr>
    </w:p>
    <w:p w14:paraId="02B6A13E"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B6A140" w14:textId="77777777">
        <w:tc>
          <w:tcPr>
            <w:tcW w:w="10331" w:type="dxa"/>
            <w:shd w:val="clear" w:color="auto" w:fill="66CCFF"/>
          </w:tcPr>
          <w:p w14:paraId="02B6A13F"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02B6A141" w14:textId="77777777" w:rsidR="00472B25" w:rsidRDefault="00472B25">
      <w:pPr>
        <w:pStyle w:val="Titre9"/>
        <w:numPr>
          <w:ilvl w:val="0"/>
          <w:numId w:val="0"/>
        </w:numPr>
        <w:rPr>
          <w:i w:val="0"/>
          <w:sz w:val="20"/>
        </w:rPr>
      </w:pPr>
    </w:p>
    <w:p w14:paraId="02B6A142"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02B6A143" w14:textId="77777777" w:rsidR="00472B25" w:rsidRDefault="00472B25">
      <w:pPr>
        <w:pStyle w:val="Titre9"/>
        <w:tabs>
          <w:tab w:val="num" w:pos="0"/>
        </w:tabs>
        <w:ind w:left="0"/>
        <w:jc w:val="both"/>
        <w:rPr>
          <w:i w:val="0"/>
          <w:iCs w:val="0"/>
          <w:sz w:val="20"/>
          <w:szCs w:val="20"/>
        </w:rPr>
      </w:pPr>
    </w:p>
    <w:p w14:paraId="02B6A144"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2B6A145" w14:textId="77777777" w:rsidR="00472B25" w:rsidRDefault="00472B25">
      <w:pPr>
        <w:jc w:val="both"/>
        <w:rPr>
          <w:rFonts w:ascii="Arial" w:hAnsi="Arial" w:cs="Arial"/>
          <w:b/>
          <w:bCs/>
        </w:rPr>
      </w:pPr>
    </w:p>
    <w:p w14:paraId="02B6A146" w14:textId="77777777" w:rsidR="00472B25" w:rsidRDefault="00472B25">
      <w:pPr>
        <w:jc w:val="both"/>
        <w:rPr>
          <w:rFonts w:ascii="Arial" w:hAnsi="Arial" w:cs="Arial"/>
          <w:b/>
          <w:bCs/>
        </w:rPr>
      </w:pPr>
    </w:p>
    <w:p w14:paraId="02B6A147" w14:textId="77777777" w:rsidR="00472B25" w:rsidRDefault="00472B25">
      <w:pPr>
        <w:jc w:val="both"/>
        <w:rPr>
          <w:rFonts w:ascii="Arial" w:hAnsi="Arial" w:cs="Arial"/>
          <w:b/>
          <w:bCs/>
        </w:rPr>
      </w:pPr>
    </w:p>
    <w:p w14:paraId="02B6A148" w14:textId="77777777" w:rsidR="00472B25" w:rsidRDefault="00472B25">
      <w:pPr>
        <w:jc w:val="both"/>
        <w:rPr>
          <w:rFonts w:ascii="Arial" w:hAnsi="Arial" w:cs="Arial"/>
          <w:b/>
          <w:bCs/>
        </w:rPr>
      </w:pPr>
    </w:p>
    <w:p w14:paraId="02B6A149" w14:textId="77777777" w:rsidR="00472B25" w:rsidRDefault="00472B25">
      <w:pPr>
        <w:jc w:val="both"/>
        <w:rPr>
          <w:rFonts w:ascii="Arial" w:hAnsi="Arial" w:cs="Arial"/>
          <w:b/>
          <w:bCs/>
        </w:rPr>
      </w:pPr>
    </w:p>
    <w:p w14:paraId="02B6A14A"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02B6A14B" w14:textId="77777777" w:rsidR="00472B25" w:rsidRDefault="00472B25">
      <w:pPr>
        <w:jc w:val="both"/>
        <w:rPr>
          <w:rFonts w:ascii="Arial" w:hAnsi="Arial" w:cs="Arial"/>
          <w:b/>
          <w:bCs/>
        </w:rPr>
      </w:pPr>
    </w:p>
    <w:p w14:paraId="02B6A14C" w14:textId="77777777" w:rsidR="00472B25" w:rsidRDefault="00472B25">
      <w:pPr>
        <w:jc w:val="both"/>
        <w:rPr>
          <w:rFonts w:ascii="Arial" w:hAnsi="Arial" w:cs="Arial"/>
          <w:b/>
          <w:bCs/>
        </w:rPr>
      </w:pPr>
    </w:p>
    <w:p w14:paraId="02B6A14D" w14:textId="77777777" w:rsidR="00472B25" w:rsidRDefault="00472B25">
      <w:pPr>
        <w:jc w:val="both"/>
        <w:rPr>
          <w:rFonts w:ascii="Arial" w:hAnsi="Arial" w:cs="Arial"/>
          <w:b/>
          <w:bCs/>
        </w:rPr>
      </w:pPr>
    </w:p>
    <w:p w14:paraId="02B6A14E" w14:textId="77777777" w:rsidR="00472B25" w:rsidRDefault="00472B25">
      <w:pPr>
        <w:jc w:val="both"/>
        <w:rPr>
          <w:rFonts w:ascii="Arial" w:hAnsi="Arial" w:cs="Arial"/>
          <w:b/>
          <w:bCs/>
        </w:rPr>
      </w:pPr>
    </w:p>
    <w:p w14:paraId="02B6A14F" w14:textId="77777777" w:rsidR="00472B25" w:rsidRDefault="00472B25">
      <w:pPr>
        <w:jc w:val="both"/>
        <w:rPr>
          <w:rFonts w:ascii="Arial" w:hAnsi="Arial" w:cs="Arial"/>
          <w:bCs/>
        </w:rPr>
      </w:pPr>
    </w:p>
    <w:p w14:paraId="02B6A150" w14:textId="77777777" w:rsidR="00472B25" w:rsidRDefault="00472B25">
      <w:pPr>
        <w:jc w:val="both"/>
        <w:rPr>
          <w:rFonts w:ascii="Arial" w:hAnsi="Arial" w:cs="Arial"/>
          <w:bCs/>
        </w:rPr>
      </w:pPr>
    </w:p>
    <w:p w14:paraId="02B6A151"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02B6A152"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02B6A153"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02B6A157" w14:textId="77777777" w:rsidTr="00D63EF7">
        <w:trPr>
          <w:gridAfter w:val="1"/>
          <w:wAfter w:w="10" w:type="dxa"/>
          <w:trHeight w:val="296"/>
        </w:trPr>
        <w:tc>
          <w:tcPr>
            <w:tcW w:w="8506" w:type="dxa"/>
            <w:gridSpan w:val="2"/>
            <w:shd w:val="clear" w:color="auto" w:fill="auto"/>
            <w:vAlign w:val="center"/>
          </w:tcPr>
          <w:p w14:paraId="02B6A154"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2B6A155"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02B6A156" w14:textId="77777777" w:rsidR="00472B25" w:rsidRDefault="00472B25">
            <w:pPr>
              <w:snapToGrid w:val="0"/>
              <w:jc w:val="center"/>
              <w:rPr>
                <w:rFonts w:ascii="Arial" w:hAnsi="Arial" w:cs="Arial"/>
                <w:b/>
                <w:bCs/>
              </w:rPr>
            </w:pPr>
          </w:p>
        </w:tc>
      </w:tr>
      <w:tr w:rsidR="00261FC1" w14:paraId="02B6A15F"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2B6A158" w14:textId="77777777" w:rsidR="00261FC1" w:rsidRDefault="00261FC1">
            <w:pPr>
              <w:pStyle w:val="fcase1ertab"/>
              <w:snapToGrid w:val="0"/>
              <w:rPr>
                <w:rFonts w:ascii="Arial" w:hAnsi="Arial" w:cs="Arial"/>
                <w:b/>
                <w:bCs/>
              </w:rPr>
            </w:pPr>
          </w:p>
          <w:p w14:paraId="02B6A159"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379BF">
              <w:fldChar w:fldCharType="separate"/>
            </w:r>
            <w:r>
              <w:fldChar w:fldCharType="end"/>
            </w:r>
            <w:r>
              <w:rPr>
                <w:rFonts w:ascii="Arial" w:hAnsi="Arial" w:cs="Arial"/>
                <w:bCs/>
              </w:rPr>
              <w:t xml:space="preserve"> </w:t>
            </w:r>
            <w:r>
              <w:rPr>
                <w:rFonts w:ascii="Arial" w:hAnsi="Arial" w:cs="Arial"/>
              </w:rPr>
              <w:t>Entreprise adaptée</w:t>
            </w:r>
          </w:p>
          <w:p w14:paraId="02B6A15A"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866D6F">
              <w:fldChar w:fldCharType="begin"/>
            </w:r>
            <w:r w:rsidR="00866D6F">
              <w:instrText xml:space="preserve"> HYPERLINK "https://www.legifrance.gouv.fr/affichCodeArticle.do?cidTexte=LEGITEXT000006072050&amp;idArticle=LEGIARTI000006903712&amp;dateTexte=&amp;categorieLien=cid" </w:instrText>
            </w:r>
            <w:r w:rsidR="00866D6F">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866D6F">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02B6A15B"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2B6A15C" w14:textId="77777777" w:rsidR="00261FC1" w:rsidRDefault="00261FC1">
            <w:pPr>
              <w:snapToGrid w:val="0"/>
              <w:ind w:left="170" w:right="170"/>
              <w:jc w:val="both"/>
              <w:rPr>
                <w:rFonts w:ascii="Arial" w:hAnsi="Arial" w:cs="Arial"/>
                <w:sz w:val="16"/>
                <w:szCs w:val="16"/>
              </w:rPr>
            </w:pPr>
          </w:p>
          <w:p w14:paraId="02B6A15D"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2B6A15E" w14:textId="77777777" w:rsidR="00261FC1" w:rsidRDefault="00261FC1">
            <w:pPr>
              <w:snapToGrid w:val="0"/>
              <w:jc w:val="both"/>
              <w:rPr>
                <w:rFonts w:ascii="Arial" w:hAnsi="Arial" w:cs="Arial"/>
                <w:b/>
                <w:bCs/>
              </w:rPr>
            </w:pPr>
          </w:p>
        </w:tc>
      </w:tr>
      <w:tr w:rsidR="00261FC1" w14:paraId="02B6A167"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2B6A160" w14:textId="77777777" w:rsidR="00261FC1" w:rsidRDefault="00261FC1">
            <w:pPr>
              <w:pStyle w:val="fcase1ertab"/>
              <w:snapToGrid w:val="0"/>
              <w:rPr>
                <w:rFonts w:ascii="Arial" w:hAnsi="Arial" w:cs="Arial"/>
                <w:b/>
                <w:bCs/>
              </w:rPr>
            </w:pPr>
          </w:p>
          <w:p w14:paraId="02B6A161"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379BF">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5"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02B6A162"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2B6A163" w14:textId="77777777" w:rsidR="00261FC1" w:rsidRDefault="00261FC1">
            <w:pPr>
              <w:snapToGrid w:val="0"/>
              <w:ind w:left="170" w:right="170"/>
              <w:jc w:val="both"/>
              <w:rPr>
                <w:rFonts w:ascii="Arial" w:hAnsi="Arial" w:cs="Arial"/>
                <w:b/>
                <w:bCs/>
                <w:sz w:val="16"/>
                <w:szCs w:val="16"/>
              </w:rPr>
            </w:pPr>
          </w:p>
          <w:p w14:paraId="02B6A164"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02B6A165"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2B6A166" w14:textId="77777777" w:rsidR="00261FC1" w:rsidRDefault="00261FC1">
            <w:pPr>
              <w:snapToGrid w:val="0"/>
              <w:jc w:val="both"/>
              <w:rPr>
                <w:rFonts w:ascii="Arial" w:hAnsi="Arial" w:cs="Arial"/>
                <w:b/>
                <w:bCs/>
              </w:rPr>
            </w:pPr>
          </w:p>
        </w:tc>
      </w:tr>
      <w:tr w:rsidR="00261FC1" w14:paraId="02B6A171"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2B6A168" w14:textId="77777777" w:rsidR="00261FC1" w:rsidRDefault="00261FC1" w:rsidP="00224E9C">
            <w:pPr>
              <w:pStyle w:val="fcase1ertab"/>
              <w:snapToGrid w:val="0"/>
              <w:rPr>
                <w:rFonts w:ascii="Arial" w:hAnsi="Arial" w:cs="Arial"/>
                <w:b/>
                <w:bCs/>
                <w:sz w:val="18"/>
                <w:szCs w:val="18"/>
              </w:rPr>
            </w:pPr>
          </w:p>
          <w:p w14:paraId="02B6A169"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379BF">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6"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2B6A16A"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02B6A16B" w14:textId="77777777" w:rsidR="00261FC1" w:rsidRDefault="00261FC1" w:rsidP="00224E9C">
            <w:pPr>
              <w:snapToGrid w:val="0"/>
              <w:ind w:left="170" w:right="170"/>
              <w:jc w:val="both"/>
              <w:rPr>
                <w:rFonts w:ascii="Arial" w:hAnsi="Arial" w:cs="Arial"/>
                <w:b/>
                <w:bCs/>
                <w:sz w:val="16"/>
                <w:szCs w:val="16"/>
              </w:rPr>
            </w:pPr>
          </w:p>
          <w:p w14:paraId="02B6A16C" w14:textId="77777777" w:rsidR="00261FC1" w:rsidRDefault="00261FC1" w:rsidP="00224E9C">
            <w:pPr>
              <w:snapToGrid w:val="0"/>
              <w:ind w:left="170" w:right="170"/>
              <w:jc w:val="both"/>
              <w:rPr>
                <w:rFonts w:ascii="Arial" w:hAnsi="Arial" w:cs="Arial"/>
                <w:b/>
                <w:bCs/>
                <w:sz w:val="16"/>
                <w:szCs w:val="16"/>
              </w:rPr>
            </w:pPr>
          </w:p>
          <w:p w14:paraId="02B6A16D" w14:textId="77777777" w:rsidR="00261FC1" w:rsidRDefault="00261FC1" w:rsidP="00224E9C">
            <w:pPr>
              <w:snapToGrid w:val="0"/>
              <w:ind w:left="170" w:right="170"/>
              <w:jc w:val="both"/>
              <w:rPr>
                <w:rFonts w:ascii="Arial" w:hAnsi="Arial" w:cs="Arial"/>
                <w:b/>
                <w:bCs/>
                <w:sz w:val="16"/>
                <w:szCs w:val="16"/>
              </w:rPr>
            </w:pPr>
          </w:p>
          <w:p w14:paraId="02B6A16E" w14:textId="77777777" w:rsidR="00261FC1" w:rsidRDefault="00261FC1" w:rsidP="00224E9C">
            <w:pPr>
              <w:snapToGrid w:val="0"/>
              <w:ind w:left="170" w:right="170"/>
              <w:jc w:val="both"/>
              <w:rPr>
                <w:rFonts w:ascii="Arial" w:hAnsi="Arial" w:cs="Arial"/>
                <w:b/>
                <w:bCs/>
                <w:sz w:val="16"/>
                <w:szCs w:val="16"/>
              </w:rPr>
            </w:pPr>
          </w:p>
          <w:p w14:paraId="02B6A16F"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02B6A170" w14:textId="77777777" w:rsidR="00261FC1" w:rsidRDefault="00261FC1" w:rsidP="00224E9C">
            <w:pPr>
              <w:snapToGrid w:val="0"/>
              <w:jc w:val="both"/>
              <w:rPr>
                <w:rFonts w:ascii="Arial" w:hAnsi="Arial" w:cs="Arial"/>
                <w:b/>
                <w:bCs/>
              </w:rPr>
            </w:pPr>
          </w:p>
        </w:tc>
      </w:tr>
      <w:tr w:rsidR="00261FC1" w14:paraId="02B6A17B"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2B6A172" w14:textId="77777777" w:rsidR="00261FC1" w:rsidRDefault="00261FC1">
            <w:pPr>
              <w:pStyle w:val="fcase1ertab"/>
              <w:snapToGrid w:val="0"/>
              <w:rPr>
                <w:rFonts w:ascii="Arial" w:hAnsi="Arial" w:cs="Arial"/>
                <w:b/>
                <w:bCs/>
                <w:sz w:val="18"/>
                <w:szCs w:val="18"/>
              </w:rPr>
            </w:pPr>
          </w:p>
          <w:p w14:paraId="02B6A173"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379BF">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7"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02B6A174"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2B6A175" w14:textId="77777777" w:rsidR="00261FC1" w:rsidRDefault="00261FC1">
            <w:pPr>
              <w:snapToGrid w:val="0"/>
              <w:ind w:left="170" w:right="170"/>
              <w:jc w:val="both"/>
              <w:rPr>
                <w:rFonts w:ascii="Arial" w:hAnsi="Arial" w:cs="Arial"/>
                <w:b/>
                <w:bCs/>
                <w:sz w:val="16"/>
                <w:szCs w:val="16"/>
              </w:rPr>
            </w:pPr>
          </w:p>
          <w:p w14:paraId="02B6A176" w14:textId="77777777" w:rsidR="00261FC1" w:rsidRDefault="00261FC1">
            <w:pPr>
              <w:snapToGrid w:val="0"/>
              <w:ind w:left="170" w:right="170"/>
              <w:jc w:val="both"/>
              <w:rPr>
                <w:rFonts w:ascii="Arial" w:hAnsi="Arial" w:cs="Arial"/>
                <w:b/>
                <w:bCs/>
                <w:sz w:val="16"/>
                <w:szCs w:val="16"/>
              </w:rPr>
            </w:pPr>
          </w:p>
          <w:p w14:paraId="02B6A177" w14:textId="77777777" w:rsidR="00261FC1" w:rsidRDefault="00261FC1">
            <w:pPr>
              <w:snapToGrid w:val="0"/>
              <w:ind w:left="170" w:right="170"/>
              <w:jc w:val="both"/>
              <w:rPr>
                <w:rFonts w:ascii="Arial" w:hAnsi="Arial" w:cs="Arial"/>
                <w:b/>
                <w:bCs/>
                <w:sz w:val="16"/>
                <w:szCs w:val="16"/>
              </w:rPr>
            </w:pPr>
          </w:p>
          <w:p w14:paraId="02B6A178" w14:textId="77777777" w:rsidR="00261FC1" w:rsidRDefault="00261FC1">
            <w:pPr>
              <w:snapToGrid w:val="0"/>
              <w:ind w:left="170" w:right="170"/>
              <w:jc w:val="both"/>
              <w:rPr>
                <w:rFonts w:ascii="Arial" w:hAnsi="Arial" w:cs="Arial"/>
                <w:b/>
                <w:bCs/>
                <w:sz w:val="16"/>
                <w:szCs w:val="16"/>
              </w:rPr>
            </w:pPr>
          </w:p>
          <w:p w14:paraId="02B6A179"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2B6A17A" w14:textId="77777777" w:rsidR="00261FC1" w:rsidRDefault="00261FC1">
            <w:pPr>
              <w:snapToGrid w:val="0"/>
              <w:jc w:val="both"/>
              <w:rPr>
                <w:rFonts w:ascii="Arial" w:hAnsi="Arial" w:cs="Arial"/>
                <w:b/>
                <w:bCs/>
              </w:rPr>
            </w:pPr>
          </w:p>
        </w:tc>
      </w:tr>
      <w:tr w:rsidR="00E83C20" w14:paraId="02B6A18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2B6A17C" w14:textId="77777777" w:rsidR="00E83C20" w:rsidRDefault="00E83C20" w:rsidP="00D4627D">
            <w:pPr>
              <w:pStyle w:val="fcase1ertab"/>
              <w:snapToGrid w:val="0"/>
              <w:rPr>
                <w:rFonts w:ascii="Arial" w:hAnsi="Arial" w:cs="Arial"/>
                <w:b/>
                <w:bCs/>
                <w:sz w:val="18"/>
                <w:szCs w:val="18"/>
              </w:rPr>
            </w:pPr>
          </w:p>
          <w:p w14:paraId="02B6A17D"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D379BF">
              <w:rPr>
                <w:rFonts w:ascii="Arial" w:hAnsi="Arial" w:cs="Arial"/>
              </w:rPr>
            </w:r>
            <w:r w:rsidR="00D379BF">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02B6A17E"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2B6A17F" w14:textId="77777777" w:rsidR="00E83C20" w:rsidRDefault="00E83C20" w:rsidP="00D4627D">
            <w:pPr>
              <w:snapToGrid w:val="0"/>
              <w:ind w:left="170" w:right="170"/>
              <w:jc w:val="both"/>
              <w:rPr>
                <w:rFonts w:ascii="Arial" w:hAnsi="Arial" w:cs="Arial"/>
                <w:b/>
                <w:bCs/>
                <w:sz w:val="16"/>
                <w:szCs w:val="16"/>
              </w:rPr>
            </w:pPr>
          </w:p>
          <w:p w14:paraId="02B6A180"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02B6A181" w14:textId="77777777" w:rsidR="00E83C20" w:rsidRDefault="00E83C20" w:rsidP="00D4627D">
            <w:pPr>
              <w:snapToGrid w:val="0"/>
              <w:ind w:left="170" w:right="170"/>
              <w:jc w:val="both"/>
              <w:rPr>
                <w:rFonts w:ascii="Arial" w:hAnsi="Arial" w:cs="Arial"/>
                <w:b/>
                <w:bCs/>
                <w:sz w:val="16"/>
                <w:szCs w:val="16"/>
              </w:rPr>
            </w:pPr>
          </w:p>
          <w:p w14:paraId="02B6A182" w14:textId="77777777" w:rsidR="00E83C20" w:rsidRDefault="00E83C20" w:rsidP="00D4627D">
            <w:pPr>
              <w:snapToGrid w:val="0"/>
              <w:ind w:left="170" w:right="170"/>
              <w:jc w:val="both"/>
              <w:rPr>
                <w:rFonts w:ascii="Arial" w:hAnsi="Arial" w:cs="Arial"/>
                <w:b/>
                <w:bCs/>
                <w:sz w:val="16"/>
                <w:szCs w:val="16"/>
              </w:rPr>
            </w:pPr>
          </w:p>
          <w:p w14:paraId="02B6A183"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2B6A184" w14:textId="77777777" w:rsidR="00E83C20" w:rsidRDefault="00E83C20" w:rsidP="00D4627D">
            <w:pPr>
              <w:snapToGrid w:val="0"/>
              <w:jc w:val="both"/>
              <w:rPr>
                <w:rFonts w:ascii="Arial" w:hAnsi="Arial" w:cs="Arial"/>
                <w:b/>
                <w:bCs/>
              </w:rPr>
            </w:pPr>
          </w:p>
        </w:tc>
      </w:tr>
    </w:tbl>
    <w:p w14:paraId="02B6A186" w14:textId="77777777" w:rsidR="00261FC1" w:rsidRDefault="00261FC1" w:rsidP="00D21AD8">
      <w:pPr>
        <w:tabs>
          <w:tab w:val="left" w:pos="-142"/>
          <w:tab w:val="left" w:pos="4111"/>
        </w:tabs>
        <w:rPr>
          <w:rFonts w:ascii="Arial" w:hAnsi="Arial" w:cs="Arial"/>
          <w:b/>
          <w:bCs/>
          <w:sz w:val="22"/>
          <w:szCs w:val="22"/>
        </w:rPr>
      </w:pPr>
    </w:p>
    <w:p w14:paraId="02B6A187"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02B6A189" w14:textId="77777777" w:rsidTr="005C765E">
        <w:tc>
          <w:tcPr>
            <w:tcW w:w="10344" w:type="dxa"/>
            <w:shd w:val="clear" w:color="auto" w:fill="66CCFF"/>
          </w:tcPr>
          <w:p w14:paraId="02B6A188"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02B6A18A" w14:textId="77777777" w:rsidR="00D21AD8" w:rsidRDefault="00D21AD8" w:rsidP="00D21AD8">
      <w:pPr>
        <w:tabs>
          <w:tab w:val="left" w:pos="-142"/>
          <w:tab w:val="left" w:pos="4111"/>
        </w:tabs>
        <w:rPr>
          <w:rFonts w:ascii="Arial" w:hAnsi="Arial" w:cs="Arial"/>
          <w:b/>
          <w:bCs/>
          <w:sz w:val="22"/>
          <w:szCs w:val="22"/>
        </w:rPr>
      </w:pPr>
    </w:p>
    <w:p w14:paraId="02B6A18B"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02B6A18C"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2B6A18D"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2B6A18E"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2B6A18F" w14:textId="77777777" w:rsidR="002611DA" w:rsidRDefault="002611DA">
      <w:pPr>
        <w:suppressAutoHyphens w:val="0"/>
        <w:rPr>
          <w:rFonts w:ascii="Arial" w:hAnsi="Arial" w:cs="Arial"/>
        </w:rPr>
      </w:pPr>
      <w:r>
        <w:rPr>
          <w:rFonts w:ascii="Arial" w:hAnsi="Arial" w:cs="Arial"/>
        </w:rPr>
        <w:br w:type="page"/>
      </w:r>
    </w:p>
    <w:p w14:paraId="02B6A190"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2B6A192" w14:textId="77777777" w:rsidTr="00261FC1">
        <w:tc>
          <w:tcPr>
            <w:tcW w:w="10331" w:type="dxa"/>
            <w:shd w:val="clear" w:color="auto" w:fill="66CCFF"/>
          </w:tcPr>
          <w:p w14:paraId="02B6A191"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02B6A19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02B6A194"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02B6A195"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2B6A196"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2B6A197"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2B6A198" w14:textId="77777777" w:rsidR="00C56C9E" w:rsidRDefault="00C56C9E">
      <w:pPr>
        <w:pStyle w:val="En-tte"/>
        <w:tabs>
          <w:tab w:val="clear" w:pos="4536"/>
          <w:tab w:val="clear" w:pos="9072"/>
          <w:tab w:val="left" w:pos="0"/>
          <w:tab w:val="left" w:pos="2160"/>
        </w:tabs>
        <w:rPr>
          <w:rFonts w:ascii="Arial" w:hAnsi="Arial" w:cs="Arial"/>
          <w:b/>
          <w:bCs/>
        </w:rPr>
      </w:pPr>
    </w:p>
    <w:p w14:paraId="02B6A199"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02B6A19A"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2B6A19F"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2B6A19B"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2B6A19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02B6A19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2B6A19E"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2B6A1A5"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2B6A1A0"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02B6A1A1" w14:textId="77777777" w:rsidR="00472B25" w:rsidRDefault="00472B25">
            <w:pPr>
              <w:tabs>
                <w:tab w:val="left" w:pos="864"/>
              </w:tabs>
              <w:snapToGrid w:val="0"/>
              <w:spacing w:before="120" w:after="120"/>
              <w:rPr>
                <w:rFonts w:ascii="Arial" w:hAnsi="Arial" w:cs="Arial"/>
                <w:sz w:val="16"/>
                <w:szCs w:val="16"/>
              </w:rPr>
            </w:pPr>
          </w:p>
          <w:p w14:paraId="02B6A1A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2B6A1A3"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2B6A1A4" w14:textId="77777777" w:rsidR="00472B25" w:rsidRDefault="00472B25">
            <w:pPr>
              <w:tabs>
                <w:tab w:val="left" w:pos="864"/>
              </w:tabs>
              <w:snapToGrid w:val="0"/>
              <w:spacing w:before="120" w:after="120"/>
              <w:jc w:val="right"/>
              <w:rPr>
                <w:rFonts w:ascii="Arial" w:hAnsi="Arial" w:cs="Arial"/>
                <w:sz w:val="16"/>
                <w:szCs w:val="16"/>
              </w:rPr>
            </w:pPr>
          </w:p>
        </w:tc>
      </w:tr>
      <w:tr w:rsidR="00472B25" w14:paraId="02B6A1AD" w14:textId="77777777">
        <w:trPr>
          <w:trHeight w:val="737"/>
        </w:trPr>
        <w:tc>
          <w:tcPr>
            <w:tcW w:w="2566" w:type="dxa"/>
            <w:tcBorders>
              <w:left w:val="single" w:sz="8" w:space="0" w:color="000000"/>
              <w:bottom w:val="single" w:sz="8" w:space="0" w:color="000000"/>
            </w:tcBorders>
            <w:shd w:val="clear" w:color="auto" w:fill="auto"/>
          </w:tcPr>
          <w:p w14:paraId="02B6A1A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02B6A1A7" w14:textId="77777777" w:rsidR="00472B25" w:rsidRDefault="00472B25">
            <w:pPr>
              <w:tabs>
                <w:tab w:val="left" w:pos="864"/>
              </w:tabs>
              <w:snapToGrid w:val="0"/>
              <w:spacing w:before="120" w:after="120"/>
              <w:rPr>
                <w:rFonts w:ascii="Arial" w:hAnsi="Arial" w:cs="Arial"/>
                <w:sz w:val="16"/>
                <w:szCs w:val="16"/>
              </w:rPr>
            </w:pPr>
          </w:p>
          <w:p w14:paraId="02B6A1A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2B6A1A9" w14:textId="77777777" w:rsidR="00472B25" w:rsidRDefault="00472B25">
            <w:pPr>
              <w:tabs>
                <w:tab w:val="left" w:pos="864"/>
              </w:tabs>
              <w:snapToGrid w:val="0"/>
              <w:spacing w:before="120" w:after="120"/>
              <w:jc w:val="right"/>
              <w:rPr>
                <w:rFonts w:ascii="Arial" w:hAnsi="Arial" w:cs="Arial"/>
                <w:sz w:val="16"/>
                <w:szCs w:val="16"/>
              </w:rPr>
            </w:pPr>
          </w:p>
          <w:p w14:paraId="02B6A1AA"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2B6A1AB" w14:textId="77777777" w:rsidR="00472B25" w:rsidRDefault="00472B25">
            <w:pPr>
              <w:tabs>
                <w:tab w:val="left" w:pos="864"/>
              </w:tabs>
              <w:snapToGrid w:val="0"/>
              <w:spacing w:before="120" w:after="120"/>
              <w:jc w:val="right"/>
              <w:rPr>
                <w:rFonts w:ascii="Arial" w:hAnsi="Arial" w:cs="Arial"/>
                <w:sz w:val="16"/>
                <w:szCs w:val="16"/>
              </w:rPr>
            </w:pPr>
          </w:p>
          <w:p w14:paraId="02B6A1AC"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2B6A1AE" w14:textId="77777777" w:rsidR="00472B25" w:rsidRDefault="00472B25">
      <w:pPr>
        <w:tabs>
          <w:tab w:val="left" w:pos="864"/>
        </w:tabs>
        <w:jc w:val="both"/>
        <w:rPr>
          <w:rFonts w:ascii="Arial" w:hAnsi="Arial" w:cs="Arial"/>
        </w:rPr>
      </w:pPr>
    </w:p>
    <w:p w14:paraId="02B6A1AF" w14:textId="77777777" w:rsidR="00E657EE" w:rsidRDefault="00E657EE">
      <w:pPr>
        <w:tabs>
          <w:tab w:val="left" w:pos="864"/>
        </w:tabs>
        <w:jc w:val="both"/>
        <w:rPr>
          <w:rFonts w:ascii="Arial" w:hAnsi="Arial" w:cs="Arial"/>
        </w:rPr>
      </w:pPr>
    </w:p>
    <w:p w14:paraId="02B6A1B0"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02B6A1B1"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02B6A1B2"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D379BF">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D379BF">
        <w:fldChar w:fldCharType="separate"/>
      </w:r>
      <w:r>
        <w:fldChar w:fldCharType="end"/>
      </w:r>
      <w:r>
        <w:t xml:space="preserve">  </w:t>
      </w:r>
    </w:p>
    <w:p w14:paraId="02B6A1B3"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02B6A1B4"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2B6A1B6" w14:textId="77777777" w:rsidTr="00224E9C">
        <w:tc>
          <w:tcPr>
            <w:tcW w:w="10331" w:type="dxa"/>
            <w:shd w:val="clear" w:color="auto" w:fill="66CCFF"/>
          </w:tcPr>
          <w:p w14:paraId="02B6A1B5"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02B6A1B7"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02B6A1B8"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02B6A1B9"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2B6A1BA"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2B6A1BB"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2B6A1BC"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2B6A1BD" w14:textId="77777777" w:rsidR="00614607" w:rsidRDefault="00614607">
      <w:pPr>
        <w:pStyle w:val="En-tte"/>
        <w:tabs>
          <w:tab w:val="clear" w:pos="4536"/>
          <w:tab w:val="clear" w:pos="9072"/>
          <w:tab w:val="left" w:pos="864"/>
        </w:tabs>
        <w:rPr>
          <w:rFonts w:ascii="Arial" w:hAnsi="Arial" w:cs="Arial"/>
        </w:rPr>
      </w:pPr>
    </w:p>
    <w:p w14:paraId="02B6A1BE"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B6A1C0" w14:textId="77777777">
        <w:tc>
          <w:tcPr>
            <w:tcW w:w="10331" w:type="dxa"/>
            <w:shd w:val="clear" w:color="auto" w:fill="66CCFF"/>
          </w:tcPr>
          <w:p w14:paraId="02B6A1BF"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02B6A1C1"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02B6A1C2" w14:textId="77777777" w:rsidR="00472B25" w:rsidRDefault="00472B25">
      <w:pPr>
        <w:tabs>
          <w:tab w:val="left" w:pos="576"/>
        </w:tabs>
        <w:rPr>
          <w:rFonts w:ascii="Arial" w:hAnsi="Arial" w:cs="Arial"/>
          <w:iCs/>
        </w:rPr>
      </w:pPr>
    </w:p>
    <w:p w14:paraId="02B6A1C3"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02B6A1C4"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02B6A1C5" w14:textId="77777777" w:rsidR="00472B25" w:rsidRDefault="00472B25">
      <w:pPr>
        <w:pStyle w:val="En-tte"/>
        <w:tabs>
          <w:tab w:val="clear" w:pos="4536"/>
          <w:tab w:val="clear" w:pos="9072"/>
          <w:tab w:val="left" w:pos="864"/>
        </w:tabs>
        <w:rPr>
          <w:rFonts w:ascii="Arial" w:hAnsi="Arial" w:cs="Arial"/>
        </w:rPr>
      </w:pPr>
    </w:p>
    <w:p w14:paraId="02B6A1C6" w14:textId="77777777" w:rsidR="006A5F71" w:rsidRDefault="006A5F71">
      <w:pPr>
        <w:pStyle w:val="En-tte"/>
        <w:tabs>
          <w:tab w:val="clear" w:pos="4536"/>
          <w:tab w:val="clear" w:pos="9072"/>
          <w:tab w:val="left" w:pos="864"/>
        </w:tabs>
        <w:rPr>
          <w:rFonts w:ascii="Arial" w:hAnsi="Arial" w:cs="Arial"/>
        </w:rPr>
      </w:pPr>
    </w:p>
    <w:p w14:paraId="02B6A1C7" w14:textId="77777777" w:rsidR="002611DA" w:rsidRDefault="002611DA">
      <w:pPr>
        <w:suppressAutoHyphens w:val="0"/>
        <w:rPr>
          <w:rFonts w:ascii="Arial" w:hAnsi="Arial" w:cs="Arial"/>
        </w:rPr>
      </w:pPr>
      <w:r>
        <w:rPr>
          <w:rFonts w:ascii="Arial" w:hAnsi="Arial" w:cs="Arial"/>
        </w:rPr>
        <w:br w:type="page"/>
      </w:r>
    </w:p>
    <w:p w14:paraId="02B6A1C8"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B6A1CA" w14:textId="77777777">
        <w:tc>
          <w:tcPr>
            <w:tcW w:w="10331" w:type="dxa"/>
            <w:shd w:val="clear" w:color="auto" w:fill="66CCFF"/>
          </w:tcPr>
          <w:p w14:paraId="02B6A1C9"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02B6A1CB" w14:textId="77777777" w:rsidR="00472B25" w:rsidRDefault="00472B25">
      <w:pPr>
        <w:tabs>
          <w:tab w:val="left" w:pos="426"/>
        </w:tabs>
        <w:jc w:val="both"/>
        <w:rPr>
          <w:rFonts w:ascii="Arial" w:hAnsi="Arial" w:cs="Arial"/>
          <w:spacing w:val="-10"/>
        </w:rPr>
      </w:pPr>
    </w:p>
    <w:p w14:paraId="02B6A1CC" w14:textId="77777777" w:rsidR="00472B25" w:rsidRDefault="00472B25">
      <w:pPr>
        <w:tabs>
          <w:tab w:val="left" w:pos="426"/>
        </w:tabs>
        <w:jc w:val="both"/>
        <w:rPr>
          <w:rFonts w:ascii="Arial" w:hAnsi="Arial" w:cs="Arial"/>
          <w:spacing w:val="-10"/>
        </w:rPr>
      </w:pPr>
    </w:p>
    <w:p w14:paraId="02B6A1CD"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02B6A1CE" w14:textId="77777777" w:rsidR="00472B25" w:rsidRDefault="00472B25">
      <w:pPr>
        <w:tabs>
          <w:tab w:val="left" w:pos="426"/>
        </w:tabs>
        <w:jc w:val="both"/>
        <w:rPr>
          <w:rFonts w:ascii="Arial" w:hAnsi="Arial" w:cs="Arial"/>
          <w:spacing w:val="-10"/>
        </w:rPr>
      </w:pPr>
    </w:p>
    <w:p w14:paraId="02B6A1CF" w14:textId="77777777" w:rsidR="0013398C" w:rsidRDefault="0013398C">
      <w:pPr>
        <w:tabs>
          <w:tab w:val="left" w:pos="426"/>
        </w:tabs>
        <w:jc w:val="both"/>
        <w:rPr>
          <w:rFonts w:ascii="Arial" w:hAnsi="Arial" w:cs="Arial"/>
          <w:spacing w:val="-10"/>
        </w:rPr>
      </w:pPr>
    </w:p>
    <w:p w14:paraId="02B6A1D0" w14:textId="77777777" w:rsidR="00472B25" w:rsidRDefault="00472B25">
      <w:pPr>
        <w:tabs>
          <w:tab w:val="left" w:pos="426"/>
        </w:tabs>
        <w:jc w:val="both"/>
        <w:rPr>
          <w:rFonts w:ascii="Arial" w:hAnsi="Arial" w:cs="Arial"/>
          <w:spacing w:val="-10"/>
        </w:rPr>
      </w:pPr>
    </w:p>
    <w:p w14:paraId="02B6A1D1" w14:textId="77777777" w:rsidR="00472B25" w:rsidRDefault="00472B25">
      <w:pPr>
        <w:tabs>
          <w:tab w:val="left" w:pos="426"/>
        </w:tabs>
        <w:jc w:val="both"/>
        <w:rPr>
          <w:rFonts w:ascii="Arial" w:hAnsi="Arial" w:cs="Arial"/>
          <w:spacing w:val="-10"/>
        </w:rPr>
      </w:pPr>
    </w:p>
    <w:p w14:paraId="02B6A1D2"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2B6A1D3" w14:textId="77777777" w:rsidR="00472B25" w:rsidRPr="0013398C" w:rsidRDefault="00472B25">
      <w:pPr>
        <w:tabs>
          <w:tab w:val="left" w:pos="426"/>
        </w:tabs>
        <w:jc w:val="both"/>
        <w:rPr>
          <w:rFonts w:ascii="Arial" w:hAnsi="Arial" w:cs="Arial"/>
          <w:spacing w:val="-10"/>
          <w:sz w:val="22"/>
          <w:szCs w:val="22"/>
        </w:rPr>
      </w:pPr>
    </w:p>
    <w:p w14:paraId="02B6A1D4" w14:textId="77777777" w:rsidR="00472B25" w:rsidRDefault="00472B25">
      <w:pPr>
        <w:tabs>
          <w:tab w:val="left" w:pos="576"/>
        </w:tabs>
        <w:rPr>
          <w:rFonts w:ascii="Arial" w:hAnsi="Arial" w:cs="Arial"/>
        </w:rPr>
      </w:pPr>
    </w:p>
    <w:p w14:paraId="02B6A1D5" w14:textId="77777777" w:rsidR="00472B25" w:rsidRDefault="00472B25">
      <w:pPr>
        <w:jc w:val="both"/>
        <w:rPr>
          <w:rFonts w:ascii="Arial" w:hAnsi="Arial" w:cs="Arial"/>
        </w:rPr>
      </w:pPr>
    </w:p>
    <w:p w14:paraId="02B6A1D6" w14:textId="77777777" w:rsidR="00B80B6A" w:rsidRDefault="00B80B6A">
      <w:pPr>
        <w:jc w:val="both"/>
        <w:rPr>
          <w:rFonts w:ascii="Arial" w:hAnsi="Arial" w:cs="Arial"/>
        </w:rPr>
      </w:pPr>
    </w:p>
    <w:p w14:paraId="02B6A1D7" w14:textId="77777777" w:rsidR="00B80B6A" w:rsidRDefault="00B80B6A">
      <w:pPr>
        <w:jc w:val="both"/>
        <w:rPr>
          <w:rFonts w:ascii="Arial" w:hAnsi="Arial" w:cs="Arial"/>
        </w:rPr>
      </w:pPr>
    </w:p>
    <w:p w14:paraId="02B6A1D8" w14:textId="77777777" w:rsidR="00B80B6A" w:rsidRDefault="00B80B6A">
      <w:pPr>
        <w:jc w:val="both"/>
        <w:rPr>
          <w:rFonts w:ascii="Arial" w:hAnsi="Arial" w:cs="Arial"/>
        </w:rPr>
      </w:pPr>
    </w:p>
    <w:p w14:paraId="02B6A1D9" w14:textId="77777777" w:rsidR="00B80B6A" w:rsidRDefault="00B80B6A">
      <w:pPr>
        <w:jc w:val="both"/>
        <w:rPr>
          <w:rFonts w:ascii="Arial" w:hAnsi="Arial" w:cs="Arial"/>
        </w:rPr>
      </w:pPr>
    </w:p>
    <w:p w14:paraId="02B6A1DA" w14:textId="77777777" w:rsidR="00B80B6A" w:rsidRDefault="00B80B6A">
      <w:pPr>
        <w:jc w:val="both"/>
        <w:rPr>
          <w:rFonts w:ascii="Arial" w:hAnsi="Arial" w:cs="Arial"/>
        </w:rPr>
      </w:pPr>
    </w:p>
    <w:p w14:paraId="02B6A1DB" w14:textId="77777777" w:rsidR="00B80B6A" w:rsidRDefault="00B80B6A">
      <w:pPr>
        <w:jc w:val="both"/>
        <w:rPr>
          <w:rFonts w:ascii="Arial" w:hAnsi="Arial" w:cs="Arial"/>
        </w:rPr>
      </w:pPr>
    </w:p>
    <w:p w14:paraId="02B6A1DC" w14:textId="77777777" w:rsidR="00B80B6A" w:rsidRDefault="00B80B6A">
      <w:pPr>
        <w:jc w:val="both"/>
        <w:rPr>
          <w:rFonts w:ascii="Arial" w:hAnsi="Arial" w:cs="Arial"/>
        </w:rPr>
      </w:pPr>
    </w:p>
    <w:p w14:paraId="02B6A1DD" w14:textId="77777777" w:rsidR="00B80B6A" w:rsidRDefault="00B80B6A">
      <w:pPr>
        <w:jc w:val="both"/>
        <w:rPr>
          <w:rFonts w:ascii="Arial" w:hAnsi="Arial" w:cs="Arial"/>
        </w:rPr>
      </w:pPr>
    </w:p>
    <w:p w14:paraId="02B6A1DE" w14:textId="77777777" w:rsidR="00B80B6A" w:rsidRDefault="00B80B6A">
      <w:pPr>
        <w:jc w:val="both"/>
        <w:rPr>
          <w:rFonts w:ascii="Arial" w:hAnsi="Arial" w:cs="Arial"/>
        </w:rPr>
      </w:pPr>
    </w:p>
    <w:p w14:paraId="02B6A1DF" w14:textId="77777777" w:rsidR="00B80B6A" w:rsidRDefault="00B80B6A">
      <w:pPr>
        <w:jc w:val="both"/>
        <w:rPr>
          <w:rFonts w:ascii="Arial" w:hAnsi="Arial" w:cs="Arial"/>
        </w:rPr>
      </w:pPr>
    </w:p>
    <w:p w14:paraId="02B6A1E0" w14:textId="77777777" w:rsidR="00B80B6A" w:rsidRDefault="00B80B6A">
      <w:pPr>
        <w:jc w:val="both"/>
        <w:rPr>
          <w:rFonts w:ascii="Arial" w:hAnsi="Arial" w:cs="Arial"/>
        </w:rPr>
      </w:pPr>
    </w:p>
    <w:p w14:paraId="02B6A1E1" w14:textId="77777777" w:rsidR="00B80B6A" w:rsidRDefault="00B80B6A">
      <w:pPr>
        <w:jc w:val="both"/>
        <w:rPr>
          <w:rFonts w:ascii="Arial" w:hAnsi="Arial" w:cs="Arial"/>
        </w:rPr>
      </w:pPr>
    </w:p>
    <w:p w14:paraId="02B6A1E2" w14:textId="77777777" w:rsidR="00B80B6A" w:rsidRDefault="00B80B6A">
      <w:pPr>
        <w:jc w:val="both"/>
        <w:rPr>
          <w:rFonts w:ascii="Arial" w:hAnsi="Arial" w:cs="Arial"/>
        </w:rPr>
      </w:pPr>
    </w:p>
    <w:p w14:paraId="02B6A1E3" w14:textId="77777777" w:rsidR="00B80B6A" w:rsidRDefault="00B80B6A">
      <w:pPr>
        <w:jc w:val="both"/>
        <w:rPr>
          <w:rFonts w:ascii="Arial" w:hAnsi="Arial" w:cs="Arial"/>
        </w:rPr>
      </w:pPr>
    </w:p>
    <w:p w14:paraId="02B6A1E4" w14:textId="77777777" w:rsidR="00B80B6A" w:rsidRDefault="00B80B6A">
      <w:pPr>
        <w:jc w:val="both"/>
        <w:rPr>
          <w:rFonts w:ascii="Arial" w:hAnsi="Arial" w:cs="Arial"/>
        </w:rPr>
      </w:pPr>
    </w:p>
    <w:p w14:paraId="02B6A1E5" w14:textId="77777777" w:rsidR="00B80B6A" w:rsidRDefault="00B80B6A">
      <w:pPr>
        <w:jc w:val="both"/>
        <w:rPr>
          <w:rFonts w:ascii="Arial" w:hAnsi="Arial" w:cs="Arial"/>
        </w:rPr>
      </w:pPr>
    </w:p>
    <w:p w14:paraId="02B6A1E6" w14:textId="77777777" w:rsidR="00B80B6A" w:rsidRDefault="00B80B6A">
      <w:pPr>
        <w:jc w:val="both"/>
        <w:rPr>
          <w:rFonts w:ascii="Arial" w:hAnsi="Arial" w:cs="Arial"/>
        </w:rPr>
      </w:pPr>
    </w:p>
    <w:p w14:paraId="02B6A1E7" w14:textId="77777777" w:rsidR="00B71E45" w:rsidRDefault="00B71E45">
      <w:pPr>
        <w:jc w:val="both"/>
        <w:rPr>
          <w:rFonts w:ascii="Arial" w:hAnsi="Arial" w:cs="Arial"/>
        </w:rPr>
      </w:pPr>
    </w:p>
    <w:p w14:paraId="02B6A1E8" w14:textId="77777777" w:rsidR="00B71E45" w:rsidRDefault="00B71E45">
      <w:pPr>
        <w:jc w:val="both"/>
        <w:rPr>
          <w:rFonts w:ascii="Arial" w:hAnsi="Arial" w:cs="Arial"/>
        </w:rPr>
      </w:pPr>
    </w:p>
    <w:p w14:paraId="02B6A1E9" w14:textId="77777777" w:rsidR="00B71E45" w:rsidRDefault="00B71E45">
      <w:pPr>
        <w:jc w:val="both"/>
        <w:rPr>
          <w:rFonts w:ascii="Arial" w:hAnsi="Arial" w:cs="Arial"/>
        </w:rPr>
      </w:pPr>
    </w:p>
    <w:p w14:paraId="02B6A1EA" w14:textId="77777777" w:rsidR="00B71E45" w:rsidRDefault="00B71E45">
      <w:pPr>
        <w:jc w:val="both"/>
        <w:rPr>
          <w:rFonts w:ascii="Arial" w:hAnsi="Arial" w:cs="Arial"/>
        </w:rPr>
      </w:pPr>
    </w:p>
    <w:p w14:paraId="02B6A1EB" w14:textId="77777777" w:rsidR="00B80B6A" w:rsidRDefault="00B80B6A">
      <w:pPr>
        <w:jc w:val="both"/>
        <w:rPr>
          <w:rFonts w:ascii="Arial" w:hAnsi="Arial" w:cs="Arial"/>
        </w:rPr>
      </w:pPr>
    </w:p>
    <w:p w14:paraId="02B6A1EC" w14:textId="77777777" w:rsidR="00B71E45" w:rsidRDefault="00B71E45">
      <w:pPr>
        <w:jc w:val="both"/>
        <w:rPr>
          <w:rFonts w:ascii="Arial" w:hAnsi="Arial" w:cs="Arial"/>
        </w:rPr>
      </w:pPr>
    </w:p>
    <w:p w14:paraId="02B6A1ED" w14:textId="77777777" w:rsidR="00B71E45" w:rsidRDefault="00B71E45">
      <w:pPr>
        <w:jc w:val="both"/>
        <w:rPr>
          <w:rFonts w:ascii="Arial" w:hAnsi="Arial" w:cs="Arial"/>
        </w:rPr>
      </w:pPr>
    </w:p>
    <w:p w14:paraId="02B6A1EE" w14:textId="77777777" w:rsidR="00B71E45" w:rsidRDefault="00B71E45">
      <w:pPr>
        <w:jc w:val="both"/>
        <w:rPr>
          <w:rFonts w:ascii="Arial" w:hAnsi="Arial" w:cs="Arial"/>
        </w:rPr>
      </w:pPr>
    </w:p>
    <w:p w14:paraId="02B6A1EF" w14:textId="77777777" w:rsidR="00B71E45" w:rsidRDefault="00B71E45">
      <w:pPr>
        <w:jc w:val="both"/>
        <w:rPr>
          <w:rFonts w:ascii="Arial" w:hAnsi="Arial" w:cs="Arial"/>
        </w:rPr>
      </w:pPr>
    </w:p>
    <w:p w14:paraId="02B6A1F0" w14:textId="77777777" w:rsidR="00B71E45" w:rsidRDefault="00B71E45">
      <w:pPr>
        <w:jc w:val="both"/>
        <w:rPr>
          <w:rFonts w:ascii="Arial" w:hAnsi="Arial" w:cs="Arial"/>
        </w:rPr>
      </w:pPr>
    </w:p>
    <w:p w14:paraId="02B6A1F1" w14:textId="77777777" w:rsidR="00B71E45" w:rsidRDefault="00B71E45">
      <w:pPr>
        <w:jc w:val="both"/>
        <w:rPr>
          <w:rFonts w:ascii="Arial" w:hAnsi="Arial" w:cs="Arial"/>
        </w:rPr>
      </w:pPr>
    </w:p>
    <w:p w14:paraId="02B6A1F2" w14:textId="77777777" w:rsidR="00B71E45" w:rsidRDefault="00B71E45">
      <w:pPr>
        <w:jc w:val="both"/>
        <w:rPr>
          <w:rFonts w:ascii="Arial" w:hAnsi="Arial" w:cs="Arial"/>
        </w:rPr>
      </w:pPr>
    </w:p>
    <w:p w14:paraId="02B6A1F3" w14:textId="77777777" w:rsidR="00B71E45" w:rsidRDefault="00B71E45">
      <w:pPr>
        <w:jc w:val="both"/>
        <w:rPr>
          <w:rFonts w:ascii="Arial" w:hAnsi="Arial" w:cs="Arial"/>
        </w:rPr>
      </w:pPr>
    </w:p>
    <w:p w14:paraId="02B6A1F4" w14:textId="77777777" w:rsidR="00B71E45" w:rsidRDefault="00B71E45">
      <w:pPr>
        <w:jc w:val="both"/>
        <w:rPr>
          <w:rFonts w:ascii="Arial" w:hAnsi="Arial" w:cs="Arial"/>
        </w:rPr>
      </w:pPr>
    </w:p>
    <w:p w14:paraId="02B6A1F5" w14:textId="77777777" w:rsidR="00B71E45" w:rsidRDefault="00B71E45">
      <w:pPr>
        <w:jc w:val="both"/>
        <w:rPr>
          <w:rFonts w:ascii="Arial" w:hAnsi="Arial" w:cs="Arial"/>
        </w:rPr>
      </w:pPr>
    </w:p>
    <w:p w14:paraId="02B6A1F6" w14:textId="77777777" w:rsidR="00B71E45" w:rsidRDefault="00B71E45">
      <w:pPr>
        <w:jc w:val="both"/>
        <w:rPr>
          <w:rFonts w:ascii="Arial" w:hAnsi="Arial" w:cs="Arial"/>
        </w:rPr>
      </w:pPr>
    </w:p>
    <w:p w14:paraId="02B6A1F7" w14:textId="77777777" w:rsidR="00B71E45" w:rsidRDefault="00B71E45">
      <w:pPr>
        <w:jc w:val="both"/>
        <w:rPr>
          <w:rFonts w:ascii="Arial" w:hAnsi="Arial" w:cs="Arial"/>
        </w:rPr>
      </w:pPr>
    </w:p>
    <w:p w14:paraId="02B6A1F8" w14:textId="77777777" w:rsidR="00B71E45" w:rsidRDefault="00B71E45">
      <w:pPr>
        <w:jc w:val="both"/>
        <w:rPr>
          <w:rFonts w:ascii="Arial" w:hAnsi="Arial" w:cs="Arial"/>
        </w:rPr>
      </w:pPr>
    </w:p>
    <w:p w14:paraId="02B6A1F9" w14:textId="77777777" w:rsidR="00B71E45" w:rsidRDefault="00B71E45">
      <w:pPr>
        <w:jc w:val="both"/>
        <w:rPr>
          <w:rFonts w:ascii="Arial" w:hAnsi="Arial" w:cs="Arial"/>
        </w:rPr>
      </w:pPr>
    </w:p>
    <w:p w14:paraId="02B6A1FA" w14:textId="77777777" w:rsidR="00B71E45" w:rsidRDefault="00B71E45">
      <w:pPr>
        <w:jc w:val="both"/>
        <w:rPr>
          <w:rFonts w:ascii="Arial" w:hAnsi="Arial" w:cs="Arial"/>
        </w:rPr>
      </w:pPr>
    </w:p>
    <w:p w14:paraId="02B6A1FB" w14:textId="77777777" w:rsidR="00B71E45" w:rsidRDefault="00B71E45">
      <w:pPr>
        <w:jc w:val="both"/>
        <w:rPr>
          <w:rFonts w:ascii="Arial" w:hAnsi="Arial" w:cs="Arial"/>
        </w:rPr>
      </w:pPr>
    </w:p>
    <w:p w14:paraId="02B6A1FC" w14:textId="77777777" w:rsidR="00B71E45" w:rsidRDefault="00B71E45">
      <w:pPr>
        <w:jc w:val="both"/>
        <w:rPr>
          <w:rFonts w:ascii="Arial" w:hAnsi="Arial" w:cs="Arial"/>
        </w:rPr>
      </w:pPr>
    </w:p>
    <w:p w14:paraId="02B6A1FD" w14:textId="77777777" w:rsidR="00B71E45" w:rsidRDefault="00B71E45">
      <w:pPr>
        <w:jc w:val="both"/>
        <w:rPr>
          <w:rFonts w:ascii="Arial" w:hAnsi="Arial" w:cs="Arial"/>
        </w:rPr>
      </w:pPr>
    </w:p>
    <w:p w14:paraId="02B6A1FE" w14:textId="77777777" w:rsidR="00B71E45" w:rsidRDefault="00B71E45">
      <w:pPr>
        <w:jc w:val="both"/>
        <w:rPr>
          <w:rFonts w:ascii="Arial" w:hAnsi="Arial" w:cs="Arial"/>
        </w:rPr>
      </w:pPr>
    </w:p>
    <w:p w14:paraId="02B6A1FF" w14:textId="77777777" w:rsidR="00B71E45" w:rsidRDefault="00B71E45">
      <w:pPr>
        <w:jc w:val="both"/>
        <w:rPr>
          <w:rFonts w:ascii="Arial" w:hAnsi="Arial" w:cs="Arial"/>
        </w:rPr>
      </w:pPr>
    </w:p>
    <w:p w14:paraId="02B6A200" w14:textId="77777777" w:rsidR="00B71E45" w:rsidRDefault="00B71E45">
      <w:pPr>
        <w:jc w:val="both"/>
        <w:rPr>
          <w:rFonts w:ascii="Arial" w:hAnsi="Arial" w:cs="Arial"/>
        </w:rPr>
      </w:pPr>
    </w:p>
    <w:p w14:paraId="02B6A201" w14:textId="77777777" w:rsidR="00B71E45" w:rsidRDefault="00B71E45">
      <w:pPr>
        <w:jc w:val="both"/>
        <w:rPr>
          <w:rFonts w:ascii="Arial" w:hAnsi="Arial" w:cs="Arial"/>
        </w:rPr>
      </w:pPr>
    </w:p>
    <w:p w14:paraId="02B6A202" w14:textId="77777777" w:rsidR="00B71E45" w:rsidRDefault="00B71E45">
      <w:pPr>
        <w:jc w:val="both"/>
        <w:rPr>
          <w:rFonts w:ascii="Arial" w:hAnsi="Arial" w:cs="Arial"/>
        </w:rPr>
      </w:pPr>
    </w:p>
    <w:p w14:paraId="02B6A203" w14:textId="77777777" w:rsidR="00B71E45" w:rsidRDefault="00B71E45">
      <w:pPr>
        <w:jc w:val="both"/>
        <w:rPr>
          <w:rFonts w:ascii="Arial" w:hAnsi="Arial" w:cs="Arial"/>
        </w:rPr>
      </w:pPr>
    </w:p>
    <w:p w14:paraId="02B6A204"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6A209" w14:textId="77777777" w:rsidR="005C6314" w:rsidRDefault="005C6314">
      <w:r>
        <w:separator/>
      </w:r>
    </w:p>
  </w:endnote>
  <w:endnote w:type="continuationSeparator" w:id="0">
    <w:p w14:paraId="02B6A20A"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02B6A211" w14:textId="77777777">
      <w:trPr>
        <w:tblHeader/>
      </w:trPr>
      <w:tc>
        <w:tcPr>
          <w:tcW w:w="3513" w:type="dxa"/>
          <w:shd w:val="clear" w:color="auto" w:fill="66CCFF"/>
        </w:tcPr>
        <w:p w14:paraId="02B6A20B"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02B6A20C" w14:textId="44B58CDF" w:rsidR="00472B25" w:rsidRPr="00066897" w:rsidRDefault="00472B25">
          <w:pPr>
            <w:shd w:val="clear" w:color="auto" w:fill="66CCFF"/>
            <w:snapToGrid w:val="0"/>
            <w:jc w:val="center"/>
            <w:rPr>
              <w:rFonts w:ascii="Arial" w:hAnsi="Arial" w:cs="Arial"/>
              <w:b/>
              <w:bCs/>
              <w:sz w:val="18"/>
              <w:szCs w:val="18"/>
            </w:rPr>
          </w:pPr>
          <w:r w:rsidRPr="00066897">
            <w:rPr>
              <w:rFonts w:ascii="Arial" w:hAnsi="Arial" w:cs="Arial"/>
              <w:b/>
              <w:i/>
              <w:iCs/>
              <w:sz w:val="18"/>
              <w:szCs w:val="18"/>
            </w:rPr>
            <w:t>(</w:t>
          </w:r>
          <w:r w:rsidR="00D379BF">
            <w:rPr>
              <w:rFonts w:ascii="Arial" w:hAnsi="Arial" w:cs="Arial"/>
              <w:b/>
              <w:i/>
              <w:iCs/>
            </w:rPr>
            <w:t>2026EFS-BFCT647</w:t>
          </w:r>
          <w:r w:rsidRPr="00066897">
            <w:rPr>
              <w:rFonts w:ascii="Arial" w:hAnsi="Arial" w:cs="Arial"/>
              <w:b/>
              <w:i/>
              <w:iCs/>
              <w:sz w:val="18"/>
              <w:szCs w:val="18"/>
            </w:rPr>
            <w:t>)</w:t>
          </w:r>
        </w:p>
      </w:tc>
      <w:tc>
        <w:tcPr>
          <w:tcW w:w="900" w:type="dxa"/>
          <w:shd w:val="clear" w:color="auto" w:fill="66CCFF"/>
        </w:tcPr>
        <w:p w14:paraId="02B6A20D"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02B6A20E"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02B6A20F"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02B6A210"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02B6A212"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6A207" w14:textId="77777777" w:rsidR="005C6314" w:rsidRDefault="005C6314">
      <w:r>
        <w:separator/>
      </w:r>
    </w:p>
  </w:footnote>
  <w:footnote w:type="continuationSeparator" w:id="0">
    <w:p w14:paraId="02B6A208"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66D6F"/>
    <w:rsid w:val="008715A8"/>
    <w:rsid w:val="00887F8C"/>
    <w:rsid w:val="008A3707"/>
    <w:rsid w:val="0090530B"/>
    <w:rsid w:val="00906660"/>
    <w:rsid w:val="0094174C"/>
    <w:rsid w:val="009D0426"/>
    <w:rsid w:val="009D52FB"/>
    <w:rsid w:val="009D6D88"/>
    <w:rsid w:val="00A05A3B"/>
    <w:rsid w:val="00A840BB"/>
    <w:rsid w:val="00AF73FA"/>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379BF"/>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B6A120"/>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2.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customXml/itemProps4.xml><?xml version="1.0" encoding="utf-8"?>
<ds:datastoreItem xmlns:ds="http://schemas.openxmlformats.org/officeDocument/2006/customXml" ds:itemID="{2BAF2B82-348A-41F5-A5A3-43F3E114251A}">
  <ds:schemaRefs>
    <ds:schemaRef ds:uri="http://www.w3.org/XML/1998/namespace"/>
    <ds:schemaRef ds:uri="http://schemas.microsoft.com/office/2006/metadata/properties"/>
    <ds:schemaRef ds:uri="http://purl.org/dc/elements/1.1/"/>
    <ds:schemaRef ds:uri="http://schemas.microsoft.com/office/infopath/2007/PartnerControls"/>
    <ds:schemaRef ds:uri="http://schemas.microsoft.com/office/2006/documentManagement/types"/>
    <ds:schemaRef ds:uri="http://purl.org/dc/terms/"/>
    <ds:schemaRef ds:uri="http://purl.org/dc/dcmitype/"/>
    <ds:schemaRef ds:uri="8cabc909-925b-4993-810a-c39a03b082db"/>
    <ds:schemaRef ds:uri="http://schemas.openxmlformats.org/package/2006/metadata/core-properties"/>
    <ds:schemaRef ds:uri="3db10a5d-558e-4c80-b55c-f43536d34388"/>
    <ds:schemaRef ds:uri="http://schemas.microsoft.com/sharepoint/v3"/>
  </ds:schemaRefs>
</ds:datastoreItem>
</file>

<file path=customXml/itemProps5.xml><?xml version="1.0" encoding="utf-8"?>
<ds:datastoreItem xmlns:ds="http://schemas.openxmlformats.org/officeDocument/2006/customXml" ds:itemID="{B9506400-075E-46DE-A99E-FF5395DB69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1290</Words>
  <Characters>7097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8371</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DUVIVIER Sylvie</cp:lastModifiedBy>
  <cp:revision>4</cp:revision>
  <cp:lastPrinted>2016-03-31T08:52:00Z</cp:lastPrinted>
  <dcterms:created xsi:type="dcterms:W3CDTF">2026-02-02T15:45:00Z</dcterms:created>
  <dcterms:modified xsi:type="dcterms:W3CDTF">2026-02-19T15:50:00Z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